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7E3801F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E56C3">
        <w:rPr>
          <w:rFonts w:ascii="Garamond" w:hAnsi="Garamond"/>
          <w:sz w:val="24"/>
          <w:szCs w:val="24"/>
        </w:rPr>
        <w:t>4</w:t>
      </w:r>
      <w:r w:rsidR="00F10FCC">
        <w:rPr>
          <w:rFonts w:ascii="Garamond" w:hAnsi="Garamond"/>
          <w:sz w:val="24"/>
          <w:szCs w:val="24"/>
        </w:rPr>
        <w:t>7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441AF7D9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10FCC" w:rsidRPr="0078282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https://zakazky.zcu.cz/contract_display_4892.html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39DB05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D55A45">
        <w:rPr>
          <w:rFonts w:ascii="Garamond" w:hAnsi="Garamond" w:cs="Arial"/>
          <w:sz w:val="22"/>
          <w:szCs w:val="22"/>
        </w:rPr>
        <w:t>2</w:t>
      </w:r>
      <w:r w:rsidR="0007554D">
        <w:rPr>
          <w:rFonts w:ascii="Garamond" w:hAnsi="Garamond" w:cs="Arial"/>
          <w:sz w:val="22"/>
          <w:szCs w:val="22"/>
        </w:rPr>
        <w:t>1</w:t>
      </w:r>
      <w:r w:rsidR="0021466A">
        <w:rPr>
          <w:rFonts w:ascii="Garamond" w:hAnsi="Garamond" w:cs="Arial"/>
          <w:sz w:val="22"/>
          <w:szCs w:val="22"/>
        </w:rPr>
        <w:t>.10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F10FCC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</w:t>
      </w:r>
      <w:r w:rsidRPr="00DB45AA">
        <w:rPr>
          <w:rFonts w:ascii="Garamond" w:hAnsi="Garamond" w:cs="Arial"/>
          <w:sz w:val="22"/>
          <w:szCs w:val="22"/>
        </w:rPr>
        <w:lastRenderedPageBreak/>
        <w:t>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lastRenderedPageBreak/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lastRenderedPageBreak/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E10D4" w14:textId="77777777" w:rsidR="000B4DE4" w:rsidRDefault="000B4DE4" w:rsidP="00795AAC">
      <w:r>
        <w:separator/>
      </w:r>
    </w:p>
  </w:endnote>
  <w:endnote w:type="continuationSeparator" w:id="0">
    <w:p w14:paraId="6A9F1F08" w14:textId="77777777" w:rsidR="000B4DE4" w:rsidRDefault="000B4DE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36C2" w14:textId="3F530945" w:rsidR="00264015" w:rsidRDefault="00264015">
    <w:pPr>
      <w:pStyle w:val="Zpat"/>
    </w:pPr>
    <w:r>
      <w:rPr>
        <w:noProof/>
      </w:rPr>
      <w:drawing>
        <wp:inline distT="0" distB="0" distL="0" distR="0" wp14:anchorId="05211F66" wp14:editId="62BE4200">
          <wp:extent cx="5609524" cy="1095238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0952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2EDB35C3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FF3683" w14:textId="77777777" w:rsidR="000B4DE4" w:rsidRDefault="000B4DE4" w:rsidP="00795AAC">
      <w:r>
        <w:separator/>
      </w:r>
    </w:p>
  </w:footnote>
  <w:footnote w:type="continuationSeparator" w:id="0">
    <w:p w14:paraId="49C19EC1" w14:textId="77777777" w:rsidR="000B4DE4" w:rsidRDefault="000B4DE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554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B4DE4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434C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015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A60A3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07E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10FCC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632B1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92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t05dbC2KcX8IUatDWG7DelxR/upWOpjTY9YUe9im6vQ=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XsEGpnz5/qLsc8Cn50j+KQcbHbA9Po17z7hmvlDfEnA=</DigestValue>
    </Reference>
  </SignedInfo>
  <SignatureValue>KiEYWkgDe/PJlNi819CSGr19a3Y/X9hGFGPbXk89mgn0VmuouOxFCgSfwq79QXJ/H0WLI2g5fn2W
dQEWpkCuPcJZ3EdHcAO0tN4PiDFB5vtAE5LTjTDnJDS5+y8baZijkR3GyBU7zlLirzZCDljBj64S
P0IS984rc4VXWaGrf806a/bz6DBO9GDYTD9DwlOh9+6jhB/eKmzLzg548wqLZH3lCuTCglVWrtjT
Kvy9dyhNgiuVKMSngYqE/Z1Xh28h6YC5ebX98elJ9MwETpO05WWrxgc2azhcBH2b2SLTOZVsxs03
zimENTMOsBEzgPINBuB7MtgJ38JIWBKwAAX4jA==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vZycAGgVTZxVni6WT8JOVhe0mK9RMyUYUnF65K3jjCo=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H7/f8W17qb6sS3uzn5Xc6A98MlNTmrgKxQt8e+ZLAGw=</DigestValue>
      </Reference>
      <Reference URI="/word/endnotes.xml?ContentType=application/vnd.openxmlformats-officedocument.wordprocessingml.endnotes+xml">
        <DigestMethod Algorithm="http://www.w3.org/2001/04/xmlenc#sha256"/>
        <DigestValue>t/cV73eQvgDU/5Ot/HkHV7MvzJFdlnNozhLlFFIwMxo=</DigestValue>
      </Reference>
      <Reference URI="/word/fontTable.xml?ContentType=application/vnd.openxmlformats-officedocument.wordprocessingml.fontTable+xml">
        <DigestMethod Algorithm="http://www.w3.org/2001/04/xmlenc#sha256"/>
        <DigestValue>4Wb5UchTQiNY6prPdPsRJHMKdl5xAuuYK0UdbaFmHSY=</DigestValue>
      </Reference>
      <Reference URI="/word/footer1.xml?ContentType=application/vnd.openxmlformats-officedocument.wordprocessingml.footer+xml">
        <DigestMethod Algorithm="http://www.w3.org/2001/04/xmlenc#sha256"/>
        <DigestValue>u48p0BtZQ+PxN4mJqwoVAXO9d7/gIppNTUVSWsZKV5U=</DigestValue>
      </Reference>
      <Reference URI="/word/footnotes.xml?ContentType=application/vnd.openxmlformats-officedocument.wordprocessingml.footnotes+xml">
        <DigestMethod Algorithm="http://www.w3.org/2001/04/xmlenc#sha256"/>
        <DigestValue>Ii0aY0LXZDRE5Jdq0IKceIg0Nb9pW2W75qYU8s1an+o=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cGotBUT1eioLsG7YdINVTZmmY6lWDbfQuTN66+pWsGU=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fCtSarlIOE/kCRJyG/wD6j63gEz2HsZxnaQc4lX27ZE=</DigestValue>
      </Reference>
      <Reference URI="/word/styles.xml?ContentType=application/vnd.openxmlformats-officedocument.wordprocessingml.styles+xml">
        <DigestMethod Algorithm="http://www.w3.org/2001/04/xmlenc#sha256"/>
        <DigestValue>L5NITPiDqhjfgr2eIbTWSld/GRS1SHBIr6NGJeszdLo=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2021-10-07T10:30:40Z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2021-10-07T10:30:40Z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A190C6-CF9E-4150-BDEB-5DECF483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9</cp:revision>
  <cp:lastPrinted>2018-08-08T13:48:00Z</cp:lastPrinted>
  <dcterms:created xsi:type="dcterms:W3CDTF">2021-09-20T07:59:00Z</dcterms:created>
  <dcterms:modified xsi:type="dcterms:W3CDTF">2021-10-07T10:30:00Z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